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0324DD04" w14:textId="77777777" w:rsidR="00754908" w:rsidRPr="00754908" w:rsidRDefault="00754908" w:rsidP="00754908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5490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Odbudowa nawierzchni drogi powiatowej  Nr 1 165R  Wadowice Górne – Zgórsko </w:t>
      </w:r>
    </w:p>
    <w:p w14:paraId="383F85F8" w14:textId="77777777" w:rsidR="00754908" w:rsidRPr="00754908" w:rsidRDefault="00754908" w:rsidP="00754908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5490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km 2+808 - 2+906 w obszarze oddziaływania osuwiska nr </w:t>
      </w:r>
      <w:proofErr w:type="spellStart"/>
      <w:r w:rsidRPr="00754908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75490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18-11-085-081411 </w:t>
      </w:r>
    </w:p>
    <w:p w14:paraId="1D079609" w14:textId="780358AE" w:rsidR="006A48AF" w:rsidRPr="006242C8" w:rsidRDefault="00754908" w:rsidP="0075490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54908">
        <w:rPr>
          <w:rFonts w:ascii="Arial" w:hAnsi="Arial" w:cs="Arial"/>
          <w:b/>
          <w:bCs/>
          <w:sz w:val="22"/>
          <w:szCs w:val="22"/>
          <w:lang w:val="pl-PL" w:eastAsia="pl-PL"/>
        </w:rPr>
        <w:t>w m. Zgórsko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E7B69" w14:textId="77777777" w:rsidR="002836A1" w:rsidRDefault="002836A1" w:rsidP="00AC1A4B">
      <w:r>
        <w:separator/>
      </w:r>
    </w:p>
  </w:endnote>
  <w:endnote w:type="continuationSeparator" w:id="0">
    <w:p w14:paraId="4000B50B" w14:textId="77777777" w:rsidR="002836A1" w:rsidRDefault="002836A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34CF4" w14:textId="77777777" w:rsidR="002836A1" w:rsidRDefault="002836A1" w:rsidP="00AC1A4B">
      <w:r>
        <w:separator/>
      </w:r>
    </w:p>
  </w:footnote>
  <w:footnote w:type="continuationSeparator" w:id="0">
    <w:p w14:paraId="1382E565" w14:textId="77777777" w:rsidR="002836A1" w:rsidRDefault="002836A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1ABE8A3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75490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36A1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4908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2021-02-17T13:20:00Z</dcterms:created>
  <dcterms:modified xsi:type="dcterms:W3CDTF">2023-08-03T11:23:00Z</dcterms:modified>
</cp:coreProperties>
</file>